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5CFB9" w14:textId="77777777" w:rsidR="00180060" w:rsidRPr="009A4797" w:rsidRDefault="00180060" w:rsidP="00180060">
      <w:pPr>
        <w:tabs>
          <w:tab w:val="left" w:pos="4274"/>
        </w:tabs>
        <w:jc w:val="center"/>
        <w:rPr>
          <w:rFonts w:eastAsia="Arial Unicode MS"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</w:t>
      </w:r>
      <w:r w:rsidRPr="009A4797">
        <w:rPr>
          <w:rFonts w:eastAsia="Arial Unicode MS" w:cs="Times New Roman"/>
          <w:b/>
          <w:bCs/>
          <w:iCs/>
          <w:sz w:val="22"/>
        </w:rPr>
        <w:t xml:space="preserve"> ZP.01.2026</w:t>
      </w:r>
    </w:p>
    <w:p w14:paraId="304EA7B4" w14:textId="77777777" w:rsidR="00180060" w:rsidRPr="009A4797" w:rsidRDefault="00180060" w:rsidP="00180060">
      <w:pPr>
        <w:ind w:left="559" w:hanging="559"/>
        <w:jc w:val="center"/>
        <w:rPr>
          <w:rFonts w:cs="Times New Roman"/>
          <w:b/>
          <w:color w:val="000000"/>
          <w:sz w:val="22"/>
        </w:rPr>
      </w:pPr>
      <w:r w:rsidRPr="009A4797">
        <w:rPr>
          <w:rFonts w:cs="Times New Roman"/>
          <w:b/>
          <w:color w:val="000000"/>
          <w:sz w:val="22"/>
        </w:rPr>
        <w:t xml:space="preserve">FORMULARZ OFERTY </w:t>
      </w:r>
    </w:p>
    <w:p w14:paraId="54846068" w14:textId="77777777" w:rsidR="00180060" w:rsidRPr="009A4797" w:rsidRDefault="00180060" w:rsidP="00180060">
      <w:pPr>
        <w:contextualSpacing/>
        <w:rPr>
          <w:rFonts w:ascii="Arial" w:hAnsi="Arial" w:cs="Arial"/>
          <w:sz w:val="22"/>
          <w:vertAlign w:val="superscript"/>
        </w:rPr>
      </w:pPr>
      <w:r w:rsidRPr="009A4797">
        <w:rPr>
          <w:rFonts w:ascii="Arial" w:hAnsi="Arial" w:cs="Arial"/>
          <w:sz w:val="22"/>
        </w:rPr>
        <w:t>Ja/My niżej podpisany (i): …………………………………………………………………………………………………</w:t>
      </w:r>
    </w:p>
    <w:p w14:paraId="75736293" w14:textId="77777777" w:rsidR="00180060" w:rsidRPr="009A4797" w:rsidRDefault="00180060" w:rsidP="00180060">
      <w:pPr>
        <w:contextualSpacing/>
        <w:jc w:val="center"/>
        <w:rPr>
          <w:rFonts w:ascii="Calibri Light" w:eastAsia="Calibri" w:hAnsi="Calibri Light" w:cs="Calibri Light"/>
          <w:color w:val="000000"/>
          <w:sz w:val="22"/>
          <w:vertAlign w:val="superscript"/>
        </w:rPr>
      </w:pPr>
      <w:r w:rsidRPr="009A4797">
        <w:rPr>
          <w:rFonts w:ascii="Calibri Light" w:hAnsi="Calibri Light" w:cs="Calibri Light"/>
          <w:sz w:val="22"/>
          <w:vertAlign w:val="superscript"/>
        </w:rPr>
        <w:t xml:space="preserve">                                     imię, nazwisko </w:t>
      </w:r>
      <w:r w:rsidRPr="009A4797">
        <w:rPr>
          <w:rFonts w:ascii="Calibri Light" w:hAnsi="Calibri Light" w:cs="Calibri Light"/>
          <w:bCs/>
          <w:iCs/>
          <w:color w:val="000000"/>
          <w:sz w:val="22"/>
          <w:vertAlign w:val="superscript"/>
        </w:rPr>
        <w:t>- reprezentacja zgodna z wpisem do KRS/CEIDG lub pełnomocnictwem</w:t>
      </w:r>
    </w:p>
    <w:p w14:paraId="669997B6" w14:textId="77777777" w:rsidR="00180060" w:rsidRPr="009A4797" w:rsidRDefault="00180060" w:rsidP="00180060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 xml:space="preserve">działając w imieniu i na rzecz </w:t>
      </w:r>
      <w:r w:rsidRPr="009A4797">
        <w:rPr>
          <w:rFonts w:ascii="Arial" w:eastAsia="Calibri" w:hAnsi="Arial" w:cs="Arial"/>
          <w:b/>
          <w:sz w:val="22"/>
        </w:rPr>
        <w:t>Wykonawcy</w:t>
      </w:r>
      <w:r w:rsidRPr="009A4797">
        <w:rPr>
          <w:rFonts w:ascii="Arial" w:eastAsia="Calibri" w:hAnsi="Arial" w:cs="Arial"/>
          <w:sz w:val="22"/>
        </w:rPr>
        <w:t xml:space="preserve">: </w:t>
      </w:r>
    </w:p>
    <w:p w14:paraId="2D5E1A21" w14:textId="77777777" w:rsidR="00180060" w:rsidRPr="009A4797" w:rsidRDefault="00180060" w:rsidP="00180060">
      <w:pPr>
        <w:contextualSpacing/>
        <w:rPr>
          <w:rFonts w:ascii="Arial" w:eastAsia="Calibri" w:hAnsi="Arial" w:cs="Arial"/>
          <w:sz w:val="22"/>
        </w:rPr>
      </w:pPr>
    </w:p>
    <w:p w14:paraId="0E1D24E1" w14:textId="77777777" w:rsidR="00180060" w:rsidRPr="009A4797" w:rsidRDefault="00180060" w:rsidP="00180060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>………………………………………………………………………………………………….</w:t>
      </w:r>
    </w:p>
    <w:p w14:paraId="0F1C8AC2" w14:textId="77777777" w:rsidR="00180060" w:rsidRPr="009A4797" w:rsidRDefault="00180060" w:rsidP="00180060">
      <w:pPr>
        <w:contextualSpacing/>
        <w:rPr>
          <w:rFonts w:ascii="Arial" w:eastAsia="Calibri" w:hAnsi="Arial" w:cs="Arial"/>
          <w:sz w:val="22"/>
        </w:rPr>
      </w:pPr>
    </w:p>
    <w:p w14:paraId="5503DEBC" w14:textId="77777777" w:rsidR="00180060" w:rsidRPr="009A4797" w:rsidRDefault="00180060" w:rsidP="00180060">
      <w:pPr>
        <w:contextualSpacing/>
        <w:rPr>
          <w:rFonts w:ascii="Arial" w:eastAsia="Calibri" w:hAnsi="Arial" w:cs="Arial"/>
          <w:sz w:val="22"/>
        </w:rPr>
      </w:pPr>
      <w:r w:rsidRPr="009A4797">
        <w:rPr>
          <w:rFonts w:ascii="Arial" w:eastAsia="Calibri" w:hAnsi="Arial" w:cs="Arial"/>
          <w:sz w:val="22"/>
        </w:rPr>
        <w:t>………………………………………………………………………………………………….</w:t>
      </w:r>
    </w:p>
    <w:p w14:paraId="1084BD39" w14:textId="77777777" w:rsidR="00180060" w:rsidRPr="009A4797" w:rsidRDefault="00180060" w:rsidP="00180060">
      <w:pPr>
        <w:contextualSpacing/>
        <w:rPr>
          <w:rFonts w:ascii="Calibri Light" w:eastAsia="Calibri" w:hAnsi="Calibri Light" w:cs="Calibri Light"/>
          <w:sz w:val="22"/>
          <w:vertAlign w:val="superscript"/>
        </w:rPr>
      </w:pPr>
      <w:r w:rsidRPr="009A4797">
        <w:rPr>
          <w:rFonts w:ascii="Calibri Light" w:eastAsia="Calibri" w:hAnsi="Calibri Light" w:cs="Calibri Light"/>
          <w:sz w:val="22"/>
          <w:vertAlign w:val="superscript"/>
        </w:rPr>
        <w:t>pełna nazwa/firma albo imię i nazwisko Wykonawcy/adres Wykonawcy</w:t>
      </w:r>
      <w:r w:rsidRPr="009A4797">
        <w:rPr>
          <w:rFonts w:ascii="Arial" w:eastAsia="Calibri" w:hAnsi="Arial" w:cs="Arial"/>
          <w:sz w:val="22"/>
          <w:vertAlign w:val="superscript"/>
        </w:rPr>
        <w:t>*</w:t>
      </w:r>
    </w:p>
    <w:p w14:paraId="4F5BEEE6" w14:textId="77777777" w:rsidR="00180060" w:rsidRPr="009A4797" w:rsidRDefault="00180060" w:rsidP="00180060">
      <w:pPr>
        <w:spacing w:before="60" w:after="60" w:line="360" w:lineRule="auto"/>
        <w:rPr>
          <w:rFonts w:ascii="Arial" w:eastAsia="Times New Roman" w:hAnsi="Arial" w:cs="Arial"/>
          <w:sz w:val="22"/>
        </w:rPr>
      </w:pPr>
      <w:r w:rsidRPr="009A4797">
        <w:rPr>
          <w:rFonts w:ascii="Arial" w:eastAsia="Times New Roman" w:hAnsi="Arial" w:cs="Arial"/>
          <w:sz w:val="22"/>
        </w:rPr>
        <w:t xml:space="preserve">numer wpisu do KRS Wykonawcy </w:t>
      </w:r>
      <w:r w:rsidRPr="009A4797">
        <w:rPr>
          <w:rFonts w:ascii="Calibri Light" w:eastAsia="Times New Roman" w:hAnsi="Calibri Light" w:cs="Calibri Light"/>
          <w:sz w:val="22"/>
          <w:vertAlign w:val="superscript"/>
        </w:rPr>
        <w:t>wypełnić jeżeli dotyczy</w:t>
      </w:r>
      <w:bookmarkStart w:id="0" w:name="_Hlk66692436"/>
      <w:r w:rsidRPr="009A4797">
        <w:rPr>
          <w:rFonts w:ascii="Arial" w:eastAsia="Times New Roman" w:hAnsi="Arial" w:cs="Arial"/>
          <w:sz w:val="22"/>
          <w:vertAlign w:val="superscript"/>
        </w:rPr>
        <w:t>*</w:t>
      </w:r>
      <w:bookmarkEnd w:id="0"/>
      <w:r w:rsidRPr="009A4797">
        <w:rPr>
          <w:rFonts w:ascii="Arial" w:eastAsia="Times New Roman" w:hAnsi="Arial" w:cs="Arial"/>
          <w:sz w:val="22"/>
        </w:rPr>
        <w:t>…………..……….…………………...</w:t>
      </w:r>
    </w:p>
    <w:p w14:paraId="14E8DA6E" w14:textId="77777777" w:rsidR="00180060" w:rsidRPr="009A4797" w:rsidRDefault="00180060" w:rsidP="00180060">
      <w:pPr>
        <w:spacing w:before="60" w:after="60"/>
        <w:rPr>
          <w:rFonts w:ascii="Arial" w:eastAsia="Times New Roman" w:hAnsi="Arial" w:cs="Arial"/>
          <w:sz w:val="22"/>
        </w:rPr>
      </w:pPr>
      <w:r w:rsidRPr="009A4797">
        <w:rPr>
          <w:rFonts w:ascii="Arial" w:eastAsia="Times New Roman" w:hAnsi="Arial" w:cs="Arial"/>
          <w:sz w:val="22"/>
        </w:rPr>
        <w:t>NIP:</w:t>
      </w:r>
      <w:r w:rsidRPr="009A4797">
        <w:rPr>
          <w:rFonts w:ascii="Arial" w:eastAsia="Times New Roman" w:hAnsi="Arial" w:cs="Arial"/>
          <w:color w:val="808080"/>
          <w:sz w:val="22"/>
        </w:rPr>
        <w:t xml:space="preserve"> |___|___|___|___|___|___|___|___|___|___|*</w:t>
      </w:r>
      <w:r w:rsidRPr="009A4797">
        <w:rPr>
          <w:rFonts w:ascii="Arial" w:eastAsia="Times New Roman" w:hAnsi="Arial" w:cs="Arial"/>
          <w:sz w:val="22"/>
        </w:rPr>
        <w:t xml:space="preserve">    REGON </w:t>
      </w:r>
      <w:r w:rsidRPr="009A4797">
        <w:rPr>
          <w:rFonts w:ascii="Arial" w:eastAsia="Times New Roman" w:hAnsi="Arial" w:cs="Arial"/>
          <w:color w:val="808080"/>
          <w:sz w:val="22"/>
        </w:rPr>
        <w:t>|___|___|___|___|___|___|___|___|___|</w:t>
      </w:r>
      <w:r w:rsidRPr="009A4797">
        <w:rPr>
          <w:rFonts w:ascii="Arial" w:eastAsia="Times New Roman" w:hAnsi="Arial" w:cs="Arial"/>
          <w:sz w:val="22"/>
          <w:vertAlign w:val="superscript"/>
        </w:rPr>
        <w:t>*</w:t>
      </w:r>
    </w:p>
    <w:p w14:paraId="44105E84" w14:textId="77777777" w:rsidR="00180060" w:rsidRPr="009A4797" w:rsidRDefault="00180060" w:rsidP="00180060">
      <w:pPr>
        <w:rPr>
          <w:rFonts w:ascii="Calibri Light" w:eastAsia="Times New Roman" w:hAnsi="Calibri Light" w:cs="Calibri Light"/>
          <w:sz w:val="22"/>
          <w:vertAlign w:val="superscript"/>
        </w:rPr>
      </w:pPr>
      <w:r w:rsidRPr="009A4797">
        <w:rPr>
          <w:rFonts w:ascii="Arial" w:eastAsia="Calibri" w:hAnsi="Arial" w:cs="Arial"/>
          <w:color w:val="000000"/>
          <w:sz w:val="22"/>
          <w:vertAlign w:val="superscript"/>
        </w:rPr>
        <w:t>*</w:t>
      </w:r>
      <w:r w:rsidRPr="009A4797">
        <w:rPr>
          <w:rFonts w:ascii="Calibri Light" w:eastAsia="Calibri" w:hAnsi="Calibri Light" w:cs="Calibri Light"/>
          <w:color w:val="000000"/>
          <w:sz w:val="22"/>
          <w:vertAlign w:val="superscript"/>
        </w:rPr>
        <w:t xml:space="preserve"> W przypadku gdy ofertę składają Wykonawcy wspólnie ubiegający się o udzielenie zamówienia podać nazwy/firmy, adresy, numery wpisu do KRS, numery NIP/REGON każdego z Wykonawców.</w:t>
      </w:r>
      <w:r w:rsidRPr="009A4797">
        <w:rPr>
          <w:rFonts w:ascii="Calibri Light" w:eastAsia="Times New Roman" w:hAnsi="Calibri Light" w:cs="Calibri Light"/>
          <w:sz w:val="22"/>
          <w:vertAlign w:val="superscript"/>
        </w:rPr>
        <w:t xml:space="preserve"> </w:t>
      </w:r>
    </w:p>
    <w:p w14:paraId="4306BC67" w14:textId="77777777" w:rsidR="00180060" w:rsidRPr="009A4797" w:rsidRDefault="00180060" w:rsidP="00180060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  <w:r w:rsidRPr="009A4797">
        <w:rPr>
          <w:rFonts w:eastAsia="Arial" w:cs="Times New Roman"/>
          <w:color w:val="000000"/>
          <w:sz w:val="22"/>
          <w:lang w:eastAsia="pl-PL"/>
        </w:rPr>
        <w:t>Nr telefonu …………………………       e-mail ……………………………………..</w:t>
      </w:r>
    </w:p>
    <w:p w14:paraId="74769C13" w14:textId="77777777" w:rsidR="00180060" w:rsidRPr="009A4797" w:rsidRDefault="00180060" w:rsidP="00180060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</w:p>
    <w:p w14:paraId="054E6AE2" w14:textId="77777777" w:rsidR="00180060" w:rsidRPr="009A4797" w:rsidRDefault="00180060" w:rsidP="00180060">
      <w:pPr>
        <w:tabs>
          <w:tab w:val="center" w:pos="1701"/>
          <w:tab w:val="center" w:pos="7938"/>
        </w:tabs>
        <w:jc w:val="center"/>
        <w:rPr>
          <w:rFonts w:eastAsia="Arial" w:cs="Times New Roman"/>
          <w:color w:val="000000"/>
          <w:sz w:val="22"/>
          <w:lang w:eastAsia="pl-PL"/>
        </w:rPr>
      </w:pPr>
      <w:r w:rsidRPr="009A4797">
        <w:rPr>
          <w:rFonts w:eastAsia="Arial" w:cs="Times New Roman"/>
          <w:color w:val="000000"/>
          <w:sz w:val="22"/>
          <w:lang w:eastAsia="pl-PL"/>
        </w:rPr>
        <w:t>przystępując do udziału w postępowaniu o udzielenie zamówienia publicznego</w:t>
      </w:r>
      <w:r w:rsidRPr="009A4797">
        <w:rPr>
          <w:rFonts w:eastAsia="Arial Unicode MS" w:cs="Times New Roman"/>
          <w:color w:val="000000"/>
          <w:sz w:val="22"/>
          <w:lang w:eastAsia="pl-PL"/>
        </w:rPr>
        <w:t xml:space="preserve"> </w:t>
      </w:r>
      <w:r w:rsidRPr="009A4797">
        <w:rPr>
          <w:rFonts w:eastAsia="Arial" w:cs="Times New Roman"/>
          <w:color w:val="000000"/>
          <w:sz w:val="22"/>
          <w:lang w:eastAsia="pl-PL"/>
        </w:rPr>
        <w:t xml:space="preserve">dotyczącego </w:t>
      </w:r>
    </w:p>
    <w:p w14:paraId="2C671BD2" w14:textId="77777777" w:rsidR="00180060" w:rsidRPr="009A4797" w:rsidRDefault="00180060" w:rsidP="00180060">
      <w:pPr>
        <w:tabs>
          <w:tab w:val="center" w:pos="1701"/>
          <w:tab w:val="center" w:pos="7938"/>
        </w:tabs>
        <w:jc w:val="center"/>
        <w:rPr>
          <w:sz w:val="22"/>
        </w:rPr>
      </w:pPr>
    </w:p>
    <w:p w14:paraId="0AA31837" w14:textId="77777777" w:rsidR="00180060" w:rsidRPr="009A4797" w:rsidRDefault="00180060" w:rsidP="00180060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 xml:space="preserve">Dostawa artykułów żywnościowych do </w:t>
      </w:r>
      <w:r>
        <w:rPr>
          <w:rFonts w:cs="Times New Roman"/>
          <w:b/>
          <w:sz w:val="22"/>
        </w:rPr>
        <w:t>Przedszkola Samorządowego nr 1 w Gołdapi</w:t>
      </w:r>
    </w:p>
    <w:p w14:paraId="2DE4B00D" w14:textId="77777777" w:rsidR="00180060" w:rsidRPr="009A4797" w:rsidRDefault="00180060" w:rsidP="00180060">
      <w:pPr>
        <w:spacing w:before="100" w:beforeAutospacing="1"/>
        <w:rPr>
          <w:rFonts w:eastAsia="Times New Roman" w:cs="Times New Roman"/>
          <w:color w:val="000000"/>
          <w:sz w:val="22"/>
        </w:rPr>
      </w:pPr>
      <w:r w:rsidRPr="009A4797">
        <w:rPr>
          <w:rFonts w:eastAsia="Times New Roman" w:cs="Times New Roman"/>
          <w:color w:val="000000"/>
          <w:sz w:val="22"/>
        </w:rPr>
        <w:t>składam(y) niniejszą ofertę na:</w:t>
      </w:r>
    </w:p>
    <w:p w14:paraId="3942B3CC" w14:textId="77777777" w:rsidR="00180060" w:rsidRPr="009A4797" w:rsidRDefault="00180060" w:rsidP="00180060">
      <w:pPr>
        <w:jc w:val="center"/>
        <w:rPr>
          <w:rFonts w:eastAsia="Arial" w:cs="Times New Roman"/>
          <w:b/>
          <w:bCs/>
          <w:color w:val="000000"/>
          <w:sz w:val="22"/>
          <w:u w:val="single"/>
        </w:rPr>
      </w:pPr>
      <w:r w:rsidRPr="009A4797">
        <w:rPr>
          <w:rFonts w:eastAsia="Arial" w:cs="Times New Roman"/>
          <w:b/>
          <w:bCs/>
          <w:color w:val="000000"/>
          <w:sz w:val="22"/>
        </w:rPr>
        <w:t>FORMULARZ CENOWY</w:t>
      </w:r>
    </w:p>
    <w:p w14:paraId="4EF8611D" w14:textId="77777777" w:rsidR="00180060" w:rsidRPr="009A4797" w:rsidRDefault="00180060" w:rsidP="00180060">
      <w:pPr>
        <w:jc w:val="center"/>
        <w:rPr>
          <w:rFonts w:cs="Times New Roman"/>
          <w:b/>
          <w:sz w:val="22"/>
        </w:rPr>
      </w:pPr>
      <w:r w:rsidRPr="009A4797">
        <w:rPr>
          <w:rFonts w:eastAsia="Arial" w:cs="Times New Roman"/>
          <w:b/>
          <w:bCs/>
          <w:color w:val="000000"/>
          <w:sz w:val="22"/>
        </w:rPr>
        <w:t xml:space="preserve">Zestaw nr 1 – </w:t>
      </w:r>
      <w:r w:rsidRPr="009A4797">
        <w:rPr>
          <w:rFonts w:eastAsia="Times New Roman" w:cs="Times New Roman"/>
          <w:b/>
          <w:kern w:val="0"/>
          <w:sz w:val="22"/>
        </w:rPr>
        <w:t>Wyroby garmażeryjne</w:t>
      </w:r>
    </w:p>
    <w:p w14:paraId="29B284BB" w14:textId="77777777" w:rsidR="00180060" w:rsidRPr="009A4797" w:rsidRDefault="00180060" w:rsidP="00180060">
      <w:pPr>
        <w:spacing w:beforeAutospacing="1" w:line="102" w:lineRule="atLeast"/>
        <w:rPr>
          <w:rFonts w:eastAsia="Times New Roman" w:cs="Times New Roman"/>
          <w:color w:val="000000"/>
          <w:sz w:val="22"/>
        </w:rPr>
      </w:pPr>
      <w:r w:rsidRPr="009A4797">
        <w:rPr>
          <w:rFonts w:eastAsia="Times New Roman" w:cs="Times New Roman"/>
          <w:color w:val="000000"/>
          <w:sz w:val="22"/>
        </w:rPr>
        <w:t>Oferujemy dostawę przedmiotu zamówienia zgodnie z opisem przedmiotu zamówienia i na warunkach określonych w Specyfikacji Warunków Zamówienia według poniższej kalkulacji:</w:t>
      </w:r>
    </w:p>
    <w:p w14:paraId="409AC2B0" w14:textId="77777777" w:rsidR="00180060" w:rsidRPr="009A4797" w:rsidRDefault="00180060" w:rsidP="00180060">
      <w:pPr>
        <w:spacing w:after="0"/>
        <w:jc w:val="right"/>
        <w:rPr>
          <w:rFonts w:cs="Times New Roman"/>
          <w:b/>
          <w:bCs/>
          <w:sz w:val="22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571"/>
        <w:gridCol w:w="2537"/>
        <w:gridCol w:w="1333"/>
        <w:gridCol w:w="656"/>
        <w:gridCol w:w="1457"/>
        <w:gridCol w:w="1254"/>
        <w:gridCol w:w="1254"/>
      </w:tblGrid>
      <w:tr w:rsidR="00180060" w:rsidRPr="009A4797" w14:paraId="371D38E4" w14:textId="77777777" w:rsidTr="00FA2DA2">
        <w:trPr>
          <w:trHeight w:val="1028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  <w:hideMark/>
          </w:tcPr>
          <w:p w14:paraId="0C2BC217" w14:textId="77777777" w:rsidR="00180060" w:rsidRPr="001323C3" w:rsidRDefault="00180060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Lp.</w:t>
            </w:r>
          </w:p>
          <w:p w14:paraId="05C1B244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72E0A03C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Nazwa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00D37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Kod CPV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1BB7D4B8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J.m.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8533C" w14:textId="77777777" w:rsidR="00180060" w:rsidRPr="001323C3" w:rsidRDefault="00180060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Ilość</w:t>
            </w:r>
          </w:p>
          <w:p w14:paraId="1B4E0E13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szacunkowa</w:t>
            </w:r>
          </w:p>
        </w:tc>
        <w:tc>
          <w:tcPr>
            <w:tcW w:w="1254" w:type="dxa"/>
          </w:tcPr>
          <w:p w14:paraId="1C7EAA53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9A479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Cena brutto </w:t>
            </w:r>
          </w:p>
          <w:p w14:paraId="4258E734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9A479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za jednostkę </w:t>
            </w:r>
          </w:p>
          <w:p w14:paraId="67AA8071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9A479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miary</w:t>
            </w:r>
          </w:p>
          <w:p w14:paraId="130E64FE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9A479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 PLN</w:t>
            </w:r>
          </w:p>
        </w:tc>
        <w:tc>
          <w:tcPr>
            <w:tcW w:w="1254" w:type="dxa"/>
          </w:tcPr>
          <w:p w14:paraId="2A451401" w14:textId="77777777" w:rsidR="00180060" w:rsidRPr="009A4797" w:rsidRDefault="00180060" w:rsidP="00FA2DA2">
            <w:pPr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9A479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Wartość całkowita brutto w PLN (iloczyn kolumny 5 i 6)</w:t>
            </w:r>
          </w:p>
        </w:tc>
      </w:tr>
      <w:tr w:rsidR="00180060" w:rsidRPr="009A4797" w14:paraId="71F28DC3" w14:textId="77777777" w:rsidTr="00FA2DA2">
        <w:trPr>
          <w:trHeight w:val="300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14:paraId="771C4416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1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14:paraId="126D0837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0E225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14:paraId="7D50A02C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DA635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5</w:t>
            </w:r>
          </w:p>
        </w:tc>
        <w:tc>
          <w:tcPr>
            <w:tcW w:w="1254" w:type="dxa"/>
          </w:tcPr>
          <w:p w14:paraId="217DFA3A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9A4797">
              <w:rPr>
                <w:rFonts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54" w:type="dxa"/>
          </w:tcPr>
          <w:p w14:paraId="78F534AB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9A4797">
              <w:rPr>
                <w:rFonts w:cstheme="minorHAnsi"/>
                <w:color w:val="000000"/>
                <w:sz w:val="22"/>
                <w:szCs w:val="22"/>
              </w:rPr>
              <w:t>7</w:t>
            </w:r>
          </w:p>
        </w:tc>
      </w:tr>
      <w:tr w:rsidR="00180060" w:rsidRPr="009A4797" w14:paraId="50106F29" w14:textId="77777777" w:rsidTr="00FA2DA2">
        <w:trPr>
          <w:trHeight w:val="1109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14:paraId="0135659C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1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7B735" w14:textId="77777777" w:rsidR="00180060" w:rsidRPr="001323C3" w:rsidRDefault="00180060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Naleśniki z serem</w:t>
            </w:r>
          </w:p>
          <w:p w14:paraId="098C6C89" w14:textId="77777777" w:rsidR="00180060" w:rsidRPr="009A4797" w:rsidRDefault="00180060" w:rsidP="00FA2DA2">
            <w:pPr>
              <w:rPr>
                <w:color w:val="000000"/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a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C8195" w14:textId="77777777" w:rsidR="00180060" w:rsidRPr="009A4797" w:rsidRDefault="00180060" w:rsidP="00FA2DA2">
            <w:pPr>
              <w:jc w:val="center"/>
              <w:rPr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15894200-2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14:paraId="25742BB7" w14:textId="77777777" w:rsidR="00180060" w:rsidRPr="009A4797" w:rsidRDefault="00180060" w:rsidP="00FA2DA2">
            <w:pPr>
              <w:jc w:val="center"/>
              <w:rPr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kg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C53F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717</w:t>
            </w:r>
          </w:p>
        </w:tc>
        <w:tc>
          <w:tcPr>
            <w:tcW w:w="1254" w:type="dxa"/>
          </w:tcPr>
          <w:p w14:paraId="2F4503D0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14:paraId="05B01B35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0060" w:rsidRPr="009A4797" w14:paraId="67C72622" w14:textId="77777777" w:rsidTr="00FA2DA2">
        <w:trPr>
          <w:trHeight w:val="1128"/>
          <w:jc w:val="center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14:paraId="2185467F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537" w:type="dxa"/>
            <w:tcBorders>
              <w:left w:val="single" w:sz="4" w:space="0" w:color="000000"/>
              <w:bottom w:val="single" w:sz="4" w:space="0" w:color="000000"/>
            </w:tcBorders>
          </w:tcPr>
          <w:p w14:paraId="10EE3E5F" w14:textId="77777777" w:rsidR="00180060" w:rsidRPr="001323C3" w:rsidRDefault="00180060" w:rsidP="00FA2DA2">
            <w:pPr>
              <w:pStyle w:val="Standard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u w:val="single"/>
                <w:lang w:eastAsia="pl-PL"/>
              </w:rPr>
              <w:t>Kluski śląskie wyrób garmażeryjny chłodzony</w:t>
            </w:r>
          </w:p>
          <w:p w14:paraId="1EDB79E3" w14:textId="77777777" w:rsidR="00180060" w:rsidRPr="009A4797" w:rsidRDefault="00180060" w:rsidP="00FA2DA2">
            <w:pPr>
              <w:rPr>
                <w:color w:val="000000"/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a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14:paraId="64DFB5DB" w14:textId="77777777" w:rsidR="00180060" w:rsidRPr="009A4797" w:rsidRDefault="00180060" w:rsidP="00FA2DA2">
            <w:pPr>
              <w:jc w:val="center"/>
              <w:rPr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15894200-2</w:t>
            </w:r>
          </w:p>
        </w:tc>
        <w:tc>
          <w:tcPr>
            <w:tcW w:w="656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14:paraId="75507BD4" w14:textId="77777777" w:rsidR="00180060" w:rsidRPr="009A4797" w:rsidRDefault="00180060" w:rsidP="00FA2DA2">
            <w:pPr>
              <w:jc w:val="center"/>
              <w:rPr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kg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7C16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500</w:t>
            </w:r>
          </w:p>
        </w:tc>
        <w:tc>
          <w:tcPr>
            <w:tcW w:w="1254" w:type="dxa"/>
          </w:tcPr>
          <w:p w14:paraId="6CC42C6F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14:paraId="3CE9935D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0060" w:rsidRPr="009A4797" w14:paraId="31EC403F" w14:textId="77777777" w:rsidTr="00FA2DA2">
        <w:trPr>
          <w:trHeight w:val="1248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14:paraId="5E0ECDE7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DF1CE" w14:textId="77777777" w:rsidR="00180060" w:rsidRPr="001323C3" w:rsidRDefault="00180060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Naleśniki z jabłkiem</w:t>
            </w:r>
          </w:p>
          <w:p w14:paraId="41325257" w14:textId="77777777" w:rsidR="00180060" w:rsidRPr="009A4797" w:rsidRDefault="00180060" w:rsidP="00FA2DA2">
            <w:pPr>
              <w:rPr>
                <w:color w:val="000000"/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a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D99AA" w14:textId="77777777" w:rsidR="00180060" w:rsidRPr="009A4797" w:rsidRDefault="00180060" w:rsidP="00FA2DA2">
            <w:pPr>
              <w:jc w:val="center"/>
              <w:rPr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15894200-2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14:paraId="4D4CE23A" w14:textId="77777777" w:rsidR="00180060" w:rsidRPr="009A4797" w:rsidRDefault="00180060" w:rsidP="00FA2DA2">
            <w:pPr>
              <w:jc w:val="center"/>
              <w:rPr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kg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B240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717</w:t>
            </w:r>
          </w:p>
        </w:tc>
        <w:tc>
          <w:tcPr>
            <w:tcW w:w="1254" w:type="dxa"/>
          </w:tcPr>
          <w:p w14:paraId="38B5F94C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14:paraId="3829AD5B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0060" w:rsidRPr="009A4797" w14:paraId="39C500BD" w14:textId="77777777" w:rsidTr="00FA2DA2">
        <w:trPr>
          <w:trHeight w:val="1280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14:paraId="4F696F9A" w14:textId="77777777" w:rsidR="00180060" w:rsidRPr="009A4797" w:rsidRDefault="00180060" w:rsidP="00FA2DA2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B4210" w14:textId="77777777" w:rsidR="00180060" w:rsidRPr="001323C3" w:rsidRDefault="00180060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Pierogi z serem (twarogowym)</w:t>
            </w:r>
          </w:p>
          <w:p w14:paraId="4E520E7E" w14:textId="77777777" w:rsidR="00180060" w:rsidRPr="009A4797" w:rsidRDefault="00180060" w:rsidP="00FA2DA2">
            <w:pPr>
              <w:rPr>
                <w:color w:val="000000"/>
                <w:sz w:val="22"/>
                <w:szCs w:val="22"/>
              </w:rPr>
            </w:pP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a</w:t>
            </w:r>
            <w:r w:rsidRPr="009D5EFF">
              <w:rPr>
                <w:rFonts w:eastAsia="SimSun" w:cs="Arial"/>
                <w:kern w:val="3"/>
                <w:sz w:val="18"/>
                <w:szCs w:val="18"/>
                <w:lang w:eastAsia="zh-CN" w:bidi="hi-IN"/>
              </w:rPr>
              <w:t>do SWZ oraz załącznikiem do wzoru umowy będącej załącznikiem nr 4 do SWZ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2D7D5" w14:textId="77777777" w:rsidR="00180060" w:rsidRPr="009A4797" w:rsidRDefault="00180060" w:rsidP="00FA2DA2">
            <w:pPr>
              <w:jc w:val="center"/>
              <w:rPr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15894200-2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14:paraId="311EDAF9" w14:textId="77777777" w:rsidR="00180060" w:rsidRPr="009A4797" w:rsidRDefault="00180060" w:rsidP="00FA2DA2">
            <w:pPr>
              <w:jc w:val="center"/>
              <w:rPr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kg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5F12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323C3">
              <w:rPr>
                <w:sz w:val="18"/>
                <w:szCs w:val="18"/>
              </w:rPr>
              <w:t>370</w:t>
            </w:r>
          </w:p>
        </w:tc>
        <w:tc>
          <w:tcPr>
            <w:tcW w:w="1254" w:type="dxa"/>
          </w:tcPr>
          <w:p w14:paraId="6D22FC7E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14:paraId="723D6E7F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0060" w:rsidRPr="009A4797" w14:paraId="6B3F9BAD" w14:textId="77777777" w:rsidTr="00FA2DA2">
        <w:trPr>
          <w:trHeight w:val="1280"/>
          <w:jc w:val="center"/>
        </w:trPr>
        <w:tc>
          <w:tcPr>
            <w:tcW w:w="7808" w:type="dxa"/>
            <w:gridSpan w:val="6"/>
            <w:noWrap/>
            <w:vAlign w:val="center"/>
          </w:tcPr>
          <w:p w14:paraId="55BA1D36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797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1-5)</w:t>
            </w:r>
          </w:p>
        </w:tc>
        <w:tc>
          <w:tcPr>
            <w:tcW w:w="1254" w:type="dxa"/>
          </w:tcPr>
          <w:p w14:paraId="5FFF968D" w14:textId="77777777" w:rsidR="00180060" w:rsidRPr="009A4797" w:rsidRDefault="00180060" w:rsidP="00FA2D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24430BD" w14:textId="77777777" w:rsidR="00180060" w:rsidRPr="009A4797" w:rsidRDefault="00180060" w:rsidP="00180060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0D0E83ED" w14:textId="77777777" w:rsidR="00180060" w:rsidRPr="009A4797" w:rsidRDefault="00180060" w:rsidP="00180060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00E7D699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</w:p>
    <w:p w14:paraId="5920583B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48E5A3E8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2CCDDCD7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1) na warunkach określonych w SWZ oraz      w miejscu i terminie wskazanym przez Zamawiającego.</w:t>
      </w:r>
    </w:p>
    <w:p w14:paraId="709DEA9C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753E5FF3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74F3E216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4B356D16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180060" w:rsidRPr="009A4797" w14:paraId="36F8871F" w14:textId="77777777" w:rsidTr="00FA2DA2">
        <w:trPr>
          <w:trHeight w:val="1138"/>
        </w:trPr>
        <w:tc>
          <w:tcPr>
            <w:tcW w:w="4637" w:type="dxa"/>
          </w:tcPr>
          <w:p w14:paraId="5BA6D203" w14:textId="77777777" w:rsidR="00180060" w:rsidRPr="009A4797" w:rsidRDefault="00180060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29D3A1F2" w14:textId="77777777" w:rsidR="00180060" w:rsidRPr="009A4797" w:rsidRDefault="00180060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180060" w:rsidRPr="009A4797" w14:paraId="5AE7F452" w14:textId="77777777" w:rsidTr="00FA2DA2">
        <w:trPr>
          <w:trHeight w:val="569"/>
        </w:trPr>
        <w:tc>
          <w:tcPr>
            <w:tcW w:w="4637" w:type="dxa"/>
          </w:tcPr>
          <w:p w14:paraId="776491AA" w14:textId="77777777" w:rsidR="00180060" w:rsidRPr="009A4797" w:rsidRDefault="00180060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68352C0E" w14:textId="77777777" w:rsidR="00180060" w:rsidRPr="009A4797" w:rsidRDefault="00180060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0F94C276" w14:textId="77777777" w:rsidR="00180060" w:rsidRPr="009A4797" w:rsidRDefault="00180060" w:rsidP="00180060">
      <w:pPr>
        <w:rPr>
          <w:rFonts w:eastAsia="Calibri" w:cs="Times New Roman"/>
          <w:bCs/>
          <w:sz w:val="22"/>
          <w14:ligatures w14:val="none"/>
        </w:rPr>
      </w:pPr>
    </w:p>
    <w:p w14:paraId="58F4E615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462B9CD4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122C4BC2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486303AE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1990F884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699A8C4F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6905A0EB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17FB38A1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1BB8497D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07E80174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6A8C65BA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27277F51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314C0BBC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4D6B05CF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1DCAC03A" w14:textId="77777777" w:rsidR="00180060" w:rsidRPr="009A4797" w:rsidRDefault="00180060" w:rsidP="00180060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180060" w:rsidRPr="009A4797" w14:paraId="26E7CF0C" w14:textId="77777777" w:rsidTr="00FA2DA2">
        <w:tc>
          <w:tcPr>
            <w:tcW w:w="704" w:type="dxa"/>
          </w:tcPr>
          <w:p w14:paraId="063D2560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72CF7F1B" w14:textId="77777777" w:rsidR="00180060" w:rsidRPr="009A4797" w:rsidRDefault="00180060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1D4C2798" w14:textId="77777777" w:rsidR="00180060" w:rsidRPr="009A4797" w:rsidRDefault="00180060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D97C491" w14:textId="77777777" w:rsidR="00180060" w:rsidRPr="009A4797" w:rsidRDefault="00180060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125CBA0F" w14:textId="77777777" w:rsidR="00180060" w:rsidRPr="009A4797" w:rsidRDefault="00180060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A5A7A97" w14:textId="77777777" w:rsidR="00180060" w:rsidRPr="009A4797" w:rsidRDefault="00180060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4C1D9B9E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80060" w:rsidRPr="009A4797" w14:paraId="176F0089" w14:textId="77777777" w:rsidTr="00FA2DA2">
        <w:tc>
          <w:tcPr>
            <w:tcW w:w="704" w:type="dxa"/>
          </w:tcPr>
          <w:p w14:paraId="25FEC040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9221644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6BBCFF53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C9BFE13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80060" w:rsidRPr="009A4797" w14:paraId="4672F32C" w14:textId="77777777" w:rsidTr="00FA2DA2">
        <w:tc>
          <w:tcPr>
            <w:tcW w:w="704" w:type="dxa"/>
          </w:tcPr>
          <w:p w14:paraId="18745540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1F724AF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41471C66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0195230" w14:textId="77777777" w:rsidR="00180060" w:rsidRPr="009A4797" w:rsidRDefault="00180060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42E7C2DD" w14:textId="77777777" w:rsidR="00180060" w:rsidRPr="009A4797" w:rsidRDefault="00180060" w:rsidP="00180060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502B76FE" w14:textId="77777777" w:rsidR="00180060" w:rsidRPr="009A4797" w:rsidRDefault="00180060" w:rsidP="003A2B2A">
      <w:pPr>
        <w:pStyle w:val="Akapitzlist"/>
        <w:numPr>
          <w:ilvl w:val="0"/>
          <w:numId w:val="1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2E80DEE4" w14:textId="77777777" w:rsidR="00180060" w:rsidRPr="009A4797" w:rsidRDefault="00180060" w:rsidP="00180060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77777777" w:rsidR="00744AE5" w:rsidRPr="00180060" w:rsidRDefault="00744AE5" w:rsidP="00180060"/>
    <w:sectPr w:rsidR="00744AE5" w:rsidRPr="00180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09567" w14:textId="77777777" w:rsidR="003A2B2A" w:rsidRDefault="003A2B2A" w:rsidP="00180060">
      <w:pPr>
        <w:spacing w:after="0" w:line="240" w:lineRule="auto"/>
      </w:pPr>
      <w:r>
        <w:separator/>
      </w:r>
    </w:p>
  </w:endnote>
  <w:endnote w:type="continuationSeparator" w:id="0">
    <w:p w14:paraId="47910E44" w14:textId="77777777" w:rsidR="003A2B2A" w:rsidRDefault="003A2B2A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44209" w14:textId="77777777" w:rsidR="003A2B2A" w:rsidRDefault="003A2B2A" w:rsidP="00180060">
      <w:pPr>
        <w:spacing w:after="0" w:line="240" w:lineRule="auto"/>
      </w:pPr>
      <w:r>
        <w:separator/>
      </w:r>
    </w:p>
  </w:footnote>
  <w:footnote w:type="continuationSeparator" w:id="0">
    <w:p w14:paraId="0869F632" w14:textId="77777777" w:rsidR="003A2B2A" w:rsidRDefault="003A2B2A" w:rsidP="00180060">
      <w:pPr>
        <w:spacing w:after="0" w:line="240" w:lineRule="auto"/>
      </w:pPr>
      <w:r>
        <w:continuationSeparator/>
      </w:r>
    </w:p>
  </w:footnote>
  <w:footnote w:id="1">
    <w:p w14:paraId="20F3AAE5" w14:textId="77777777" w:rsidR="00180060" w:rsidRPr="006F5AE3" w:rsidRDefault="00180060" w:rsidP="00180060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3EEFD368" w14:textId="77777777" w:rsidR="00180060" w:rsidRPr="006F5AE3" w:rsidRDefault="00180060" w:rsidP="00180060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76"/>
  </w:num>
  <w:num w:numId="2">
    <w:abstractNumId w:val="39"/>
  </w:num>
  <w:num w:numId="3">
    <w:abstractNumId w:val="48"/>
  </w:num>
  <w:num w:numId="4">
    <w:abstractNumId w:val="78"/>
  </w:num>
  <w:num w:numId="5">
    <w:abstractNumId w:val="62"/>
  </w:num>
  <w:num w:numId="6">
    <w:abstractNumId w:val="36"/>
  </w:num>
  <w:num w:numId="7">
    <w:abstractNumId w:val="53"/>
  </w:num>
  <w:num w:numId="8">
    <w:abstractNumId w:val="81"/>
  </w:num>
  <w:num w:numId="9">
    <w:abstractNumId w:val="61"/>
  </w:num>
  <w:num w:numId="10">
    <w:abstractNumId w:val="44"/>
  </w:num>
  <w:num w:numId="11">
    <w:abstractNumId w:val="54"/>
  </w:num>
  <w:num w:numId="12">
    <w:abstractNumId w:val="64"/>
  </w:num>
  <w:num w:numId="13">
    <w:abstractNumId w:val="70"/>
  </w:num>
  <w:num w:numId="14">
    <w:abstractNumId w:val="63"/>
  </w:num>
  <w:num w:numId="15">
    <w:abstractNumId w:val="40"/>
  </w:num>
  <w:num w:numId="16">
    <w:abstractNumId w:val="71"/>
  </w:num>
  <w:num w:numId="17">
    <w:abstractNumId w:val="74"/>
  </w:num>
  <w:num w:numId="18">
    <w:abstractNumId w:val="38"/>
  </w:num>
  <w:num w:numId="19">
    <w:abstractNumId w:val="35"/>
  </w:num>
  <w:num w:numId="20">
    <w:abstractNumId w:val="69"/>
  </w:num>
  <w:num w:numId="21">
    <w:abstractNumId w:val="66"/>
  </w:num>
  <w:num w:numId="22">
    <w:abstractNumId w:val="72"/>
  </w:num>
  <w:num w:numId="23">
    <w:abstractNumId w:val="60"/>
  </w:num>
  <w:num w:numId="24">
    <w:abstractNumId w:val="51"/>
  </w:num>
  <w:num w:numId="25">
    <w:abstractNumId w:val="37"/>
  </w:num>
  <w:num w:numId="26">
    <w:abstractNumId w:val="79"/>
  </w:num>
  <w:num w:numId="27">
    <w:abstractNumId w:val="46"/>
  </w:num>
  <w:num w:numId="28">
    <w:abstractNumId w:val="50"/>
  </w:num>
  <w:num w:numId="29">
    <w:abstractNumId w:val="58"/>
  </w:num>
  <w:num w:numId="30">
    <w:abstractNumId w:val="49"/>
  </w:num>
  <w:num w:numId="31">
    <w:abstractNumId w:val="47"/>
  </w:num>
  <w:num w:numId="32">
    <w:abstractNumId w:val="41"/>
  </w:num>
  <w:num w:numId="33">
    <w:abstractNumId w:val="73"/>
  </w:num>
  <w:num w:numId="34">
    <w:abstractNumId w:val="42"/>
  </w:num>
  <w:num w:numId="35">
    <w:abstractNumId w:val="55"/>
  </w:num>
  <w:num w:numId="36">
    <w:abstractNumId w:val="67"/>
  </w:num>
  <w:num w:numId="37">
    <w:abstractNumId w:val="45"/>
  </w:num>
  <w:num w:numId="38">
    <w:abstractNumId w:val="77"/>
  </w:num>
  <w:num w:numId="39">
    <w:abstractNumId w:val="65"/>
  </w:num>
  <w:num w:numId="40">
    <w:abstractNumId w:val="52"/>
  </w:num>
  <w:num w:numId="41">
    <w:abstractNumId w:val="80"/>
  </w:num>
  <w:num w:numId="42">
    <w:abstractNumId w:val="75"/>
  </w:num>
  <w:num w:numId="43">
    <w:abstractNumId w:val="59"/>
  </w:num>
  <w:num w:numId="44">
    <w:abstractNumId w:val="68"/>
  </w:num>
  <w:num w:numId="45">
    <w:abstractNumId w:val="43"/>
  </w:num>
  <w:num w:numId="46">
    <w:abstractNumId w:val="56"/>
  </w:num>
  <w:num w:numId="47">
    <w:abstractNumId w:val="5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16076E"/>
    <w:rsid w:val="00180060"/>
    <w:rsid w:val="002A1883"/>
    <w:rsid w:val="003A2B2A"/>
    <w:rsid w:val="003D2A60"/>
    <w:rsid w:val="003D7F49"/>
    <w:rsid w:val="00615252"/>
    <w:rsid w:val="00744AE5"/>
    <w:rsid w:val="007B738F"/>
    <w:rsid w:val="008134FE"/>
    <w:rsid w:val="00875E44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"/>
      </w:numPr>
    </w:pPr>
  </w:style>
  <w:style w:type="numbering" w:customStyle="1" w:styleId="WW8Num8">
    <w:name w:val="WW8Num8"/>
    <w:basedOn w:val="Bezlisty"/>
    <w:rsid w:val="008134FE"/>
    <w:pPr>
      <w:numPr>
        <w:numId w:val="3"/>
      </w:numPr>
    </w:pPr>
  </w:style>
  <w:style w:type="numbering" w:customStyle="1" w:styleId="WW8Num48">
    <w:name w:val="WW8Num48"/>
    <w:basedOn w:val="Bezlisty"/>
    <w:rsid w:val="008134FE"/>
    <w:pPr>
      <w:numPr>
        <w:numId w:val="4"/>
      </w:numPr>
    </w:pPr>
  </w:style>
  <w:style w:type="numbering" w:customStyle="1" w:styleId="WW8Num10">
    <w:name w:val="WW8Num10"/>
    <w:basedOn w:val="Bezlisty"/>
    <w:rsid w:val="008134FE"/>
    <w:pPr>
      <w:numPr>
        <w:numId w:val="5"/>
      </w:numPr>
    </w:pPr>
  </w:style>
  <w:style w:type="numbering" w:customStyle="1" w:styleId="WW8Num21">
    <w:name w:val="WW8Num21"/>
    <w:basedOn w:val="Bezlisty"/>
    <w:rsid w:val="008134FE"/>
    <w:pPr>
      <w:numPr>
        <w:numId w:val="6"/>
      </w:numPr>
    </w:pPr>
  </w:style>
  <w:style w:type="numbering" w:customStyle="1" w:styleId="WW8Num17">
    <w:name w:val="WW8Num17"/>
    <w:basedOn w:val="Bezlisty"/>
    <w:rsid w:val="008134FE"/>
    <w:pPr>
      <w:numPr>
        <w:numId w:val="7"/>
      </w:numPr>
    </w:pPr>
  </w:style>
  <w:style w:type="numbering" w:customStyle="1" w:styleId="WW8Num12">
    <w:name w:val="WW8Num12"/>
    <w:basedOn w:val="Bezlisty"/>
    <w:rsid w:val="008134FE"/>
    <w:pPr>
      <w:numPr>
        <w:numId w:val="8"/>
      </w:numPr>
    </w:pPr>
  </w:style>
  <w:style w:type="numbering" w:customStyle="1" w:styleId="WW8Num40">
    <w:name w:val="WW8Num40"/>
    <w:basedOn w:val="Bezlisty"/>
    <w:rsid w:val="008134FE"/>
    <w:pPr>
      <w:numPr>
        <w:numId w:val="9"/>
      </w:numPr>
    </w:pPr>
  </w:style>
  <w:style w:type="numbering" w:customStyle="1" w:styleId="WW8Num4">
    <w:name w:val="WW8Num4"/>
    <w:basedOn w:val="Bezlisty"/>
    <w:rsid w:val="008134FE"/>
    <w:pPr>
      <w:numPr>
        <w:numId w:val="10"/>
      </w:numPr>
    </w:pPr>
  </w:style>
  <w:style w:type="numbering" w:customStyle="1" w:styleId="WW8Num47">
    <w:name w:val="WW8Num47"/>
    <w:basedOn w:val="Bezlisty"/>
    <w:rsid w:val="008134FE"/>
    <w:pPr>
      <w:numPr>
        <w:numId w:val="11"/>
      </w:numPr>
    </w:pPr>
  </w:style>
  <w:style w:type="numbering" w:customStyle="1" w:styleId="WW8Num13">
    <w:name w:val="WW8Num13"/>
    <w:basedOn w:val="Bezlisty"/>
    <w:rsid w:val="008134FE"/>
    <w:pPr>
      <w:numPr>
        <w:numId w:val="12"/>
      </w:numPr>
    </w:pPr>
  </w:style>
  <w:style w:type="numbering" w:customStyle="1" w:styleId="WW8Num44">
    <w:name w:val="WW8Num44"/>
    <w:basedOn w:val="Bezlisty"/>
    <w:rsid w:val="008134FE"/>
    <w:pPr>
      <w:numPr>
        <w:numId w:val="13"/>
      </w:numPr>
    </w:pPr>
  </w:style>
  <w:style w:type="numbering" w:customStyle="1" w:styleId="WW8Num20">
    <w:name w:val="WW8Num20"/>
    <w:basedOn w:val="Bezlisty"/>
    <w:rsid w:val="008134FE"/>
    <w:pPr>
      <w:numPr>
        <w:numId w:val="14"/>
      </w:numPr>
    </w:pPr>
  </w:style>
  <w:style w:type="numbering" w:customStyle="1" w:styleId="WW8Num36">
    <w:name w:val="WW8Num36"/>
    <w:basedOn w:val="Bezlisty"/>
    <w:rsid w:val="008134FE"/>
    <w:pPr>
      <w:numPr>
        <w:numId w:val="15"/>
      </w:numPr>
    </w:pPr>
  </w:style>
  <w:style w:type="numbering" w:customStyle="1" w:styleId="WW8Num15">
    <w:name w:val="WW8Num15"/>
    <w:basedOn w:val="Bezlisty"/>
    <w:rsid w:val="008134FE"/>
    <w:pPr>
      <w:numPr>
        <w:numId w:val="16"/>
      </w:numPr>
    </w:pPr>
  </w:style>
  <w:style w:type="numbering" w:customStyle="1" w:styleId="WW8Num14">
    <w:name w:val="WW8Num14"/>
    <w:basedOn w:val="Bezlisty"/>
    <w:rsid w:val="008134FE"/>
    <w:pPr>
      <w:numPr>
        <w:numId w:val="17"/>
      </w:numPr>
    </w:pPr>
  </w:style>
  <w:style w:type="numbering" w:customStyle="1" w:styleId="WW8Num22">
    <w:name w:val="WW8Num22"/>
    <w:basedOn w:val="Bezlisty"/>
    <w:rsid w:val="008134FE"/>
    <w:pPr>
      <w:numPr>
        <w:numId w:val="18"/>
      </w:numPr>
    </w:pPr>
  </w:style>
  <w:style w:type="numbering" w:customStyle="1" w:styleId="WW8Num32">
    <w:name w:val="WW8Num32"/>
    <w:basedOn w:val="Bezlisty"/>
    <w:rsid w:val="008134FE"/>
    <w:pPr>
      <w:numPr>
        <w:numId w:val="19"/>
      </w:numPr>
    </w:pPr>
  </w:style>
  <w:style w:type="numbering" w:customStyle="1" w:styleId="WW8Num23">
    <w:name w:val="WW8Num23"/>
    <w:basedOn w:val="Bezlisty"/>
    <w:rsid w:val="008134FE"/>
    <w:pPr>
      <w:numPr>
        <w:numId w:val="20"/>
      </w:numPr>
    </w:pPr>
  </w:style>
  <w:style w:type="numbering" w:customStyle="1" w:styleId="WW8Num27">
    <w:name w:val="WW8Num27"/>
    <w:basedOn w:val="Bezlisty"/>
    <w:rsid w:val="008134FE"/>
    <w:pPr>
      <w:numPr>
        <w:numId w:val="21"/>
      </w:numPr>
    </w:pPr>
  </w:style>
  <w:style w:type="numbering" w:customStyle="1" w:styleId="WW8Num26">
    <w:name w:val="WW8Num26"/>
    <w:basedOn w:val="Bezlisty"/>
    <w:rsid w:val="008134FE"/>
    <w:pPr>
      <w:numPr>
        <w:numId w:val="22"/>
      </w:numPr>
    </w:pPr>
  </w:style>
  <w:style w:type="numbering" w:customStyle="1" w:styleId="WW8Num34">
    <w:name w:val="WW8Num34"/>
    <w:basedOn w:val="Bezlisty"/>
    <w:rsid w:val="008134FE"/>
    <w:pPr>
      <w:numPr>
        <w:numId w:val="23"/>
      </w:numPr>
    </w:pPr>
  </w:style>
  <w:style w:type="numbering" w:customStyle="1" w:styleId="WW8Num37">
    <w:name w:val="WW8Num37"/>
    <w:basedOn w:val="Bezlisty"/>
    <w:rsid w:val="008134FE"/>
    <w:pPr>
      <w:numPr>
        <w:numId w:val="24"/>
      </w:numPr>
    </w:pPr>
  </w:style>
  <w:style w:type="numbering" w:customStyle="1" w:styleId="WW8Num31">
    <w:name w:val="WW8Num31"/>
    <w:basedOn w:val="Bezlisty"/>
    <w:rsid w:val="008134FE"/>
    <w:pPr>
      <w:numPr>
        <w:numId w:val="25"/>
      </w:numPr>
    </w:pPr>
  </w:style>
  <w:style w:type="numbering" w:customStyle="1" w:styleId="WW8Num2">
    <w:name w:val="WW8Num2"/>
    <w:basedOn w:val="Bezlisty"/>
    <w:rsid w:val="008134FE"/>
    <w:pPr>
      <w:numPr>
        <w:numId w:val="26"/>
      </w:numPr>
    </w:pPr>
  </w:style>
  <w:style w:type="numbering" w:customStyle="1" w:styleId="WW8Num7">
    <w:name w:val="WW8Num7"/>
    <w:basedOn w:val="Bezlisty"/>
    <w:rsid w:val="008134FE"/>
    <w:pPr>
      <w:numPr>
        <w:numId w:val="27"/>
      </w:numPr>
    </w:pPr>
  </w:style>
  <w:style w:type="numbering" w:customStyle="1" w:styleId="WW8Num24">
    <w:name w:val="WW8Num24"/>
    <w:basedOn w:val="Bezlisty"/>
    <w:rsid w:val="008134FE"/>
    <w:pPr>
      <w:numPr>
        <w:numId w:val="28"/>
      </w:numPr>
    </w:pPr>
  </w:style>
  <w:style w:type="numbering" w:customStyle="1" w:styleId="WW8Num19">
    <w:name w:val="WW8Num19"/>
    <w:basedOn w:val="Bezlisty"/>
    <w:rsid w:val="008134FE"/>
    <w:pPr>
      <w:numPr>
        <w:numId w:val="29"/>
      </w:numPr>
    </w:pPr>
  </w:style>
  <w:style w:type="numbering" w:customStyle="1" w:styleId="WW8Num38">
    <w:name w:val="WW8Num38"/>
    <w:basedOn w:val="Bezlisty"/>
    <w:rsid w:val="008134FE"/>
    <w:pPr>
      <w:numPr>
        <w:numId w:val="30"/>
      </w:numPr>
    </w:pPr>
  </w:style>
  <w:style w:type="numbering" w:customStyle="1" w:styleId="WW8Num5">
    <w:name w:val="WW8Num5"/>
    <w:basedOn w:val="Bezlisty"/>
    <w:rsid w:val="008134FE"/>
    <w:pPr>
      <w:numPr>
        <w:numId w:val="31"/>
      </w:numPr>
    </w:pPr>
  </w:style>
  <w:style w:type="numbering" w:customStyle="1" w:styleId="WW8Num41">
    <w:name w:val="WW8Num41"/>
    <w:basedOn w:val="Bezlisty"/>
    <w:rsid w:val="008134FE"/>
    <w:pPr>
      <w:numPr>
        <w:numId w:val="32"/>
      </w:numPr>
    </w:pPr>
  </w:style>
  <w:style w:type="numbering" w:customStyle="1" w:styleId="WW8Num46">
    <w:name w:val="WW8Num46"/>
    <w:basedOn w:val="Bezlisty"/>
    <w:rsid w:val="008134FE"/>
    <w:pPr>
      <w:numPr>
        <w:numId w:val="33"/>
      </w:numPr>
    </w:pPr>
  </w:style>
  <w:style w:type="numbering" w:customStyle="1" w:styleId="WW8Num18">
    <w:name w:val="WW8Num18"/>
    <w:basedOn w:val="Bezlisty"/>
    <w:rsid w:val="008134FE"/>
    <w:pPr>
      <w:numPr>
        <w:numId w:val="34"/>
      </w:numPr>
    </w:pPr>
  </w:style>
  <w:style w:type="numbering" w:customStyle="1" w:styleId="WW8Num25">
    <w:name w:val="WW8Num25"/>
    <w:basedOn w:val="Bezlisty"/>
    <w:rsid w:val="008134FE"/>
    <w:pPr>
      <w:numPr>
        <w:numId w:val="35"/>
      </w:numPr>
    </w:pPr>
  </w:style>
  <w:style w:type="numbering" w:customStyle="1" w:styleId="WW8Num29">
    <w:name w:val="WW8Num29"/>
    <w:basedOn w:val="Bezlisty"/>
    <w:rsid w:val="008134FE"/>
    <w:pPr>
      <w:numPr>
        <w:numId w:val="36"/>
      </w:numPr>
    </w:pPr>
  </w:style>
  <w:style w:type="numbering" w:customStyle="1" w:styleId="WW8Num35">
    <w:name w:val="WW8Num35"/>
    <w:basedOn w:val="Bezlisty"/>
    <w:rsid w:val="008134FE"/>
    <w:pPr>
      <w:numPr>
        <w:numId w:val="37"/>
      </w:numPr>
    </w:pPr>
  </w:style>
  <w:style w:type="numbering" w:customStyle="1" w:styleId="WW8Num45">
    <w:name w:val="WW8Num45"/>
    <w:basedOn w:val="Bezlisty"/>
    <w:rsid w:val="008134FE"/>
    <w:pPr>
      <w:numPr>
        <w:numId w:val="38"/>
      </w:numPr>
    </w:pPr>
  </w:style>
  <w:style w:type="numbering" w:customStyle="1" w:styleId="WW8Num6">
    <w:name w:val="WW8Num6"/>
    <w:basedOn w:val="Bezlisty"/>
    <w:rsid w:val="008134FE"/>
    <w:pPr>
      <w:numPr>
        <w:numId w:val="39"/>
      </w:numPr>
    </w:pPr>
  </w:style>
  <w:style w:type="numbering" w:customStyle="1" w:styleId="WW8Num9">
    <w:name w:val="WW8Num9"/>
    <w:basedOn w:val="Bezlisty"/>
    <w:rsid w:val="008134FE"/>
    <w:pPr>
      <w:numPr>
        <w:numId w:val="40"/>
      </w:numPr>
    </w:pPr>
  </w:style>
  <w:style w:type="numbering" w:customStyle="1" w:styleId="WW8Num30">
    <w:name w:val="WW8Num30"/>
    <w:basedOn w:val="Bezlisty"/>
    <w:rsid w:val="008134FE"/>
    <w:pPr>
      <w:numPr>
        <w:numId w:val="41"/>
      </w:numPr>
    </w:pPr>
  </w:style>
  <w:style w:type="numbering" w:customStyle="1" w:styleId="WW8Num11">
    <w:name w:val="WW8Num11"/>
    <w:basedOn w:val="Bezlisty"/>
    <w:rsid w:val="008134FE"/>
    <w:pPr>
      <w:numPr>
        <w:numId w:val="42"/>
      </w:numPr>
    </w:pPr>
  </w:style>
  <w:style w:type="numbering" w:customStyle="1" w:styleId="WW8Num3">
    <w:name w:val="WW8Num3"/>
    <w:basedOn w:val="Bezlisty"/>
    <w:rsid w:val="008134FE"/>
    <w:pPr>
      <w:numPr>
        <w:numId w:val="43"/>
      </w:numPr>
    </w:pPr>
  </w:style>
  <w:style w:type="numbering" w:customStyle="1" w:styleId="WW8Num28">
    <w:name w:val="WW8Num28"/>
    <w:basedOn w:val="Bezlisty"/>
    <w:rsid w:val="008134FE"/>
    <w:pPr>
      <w:numPr>
        <w:numId w:val="4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5"/>
      </w:numPr>
    </w:pPr>
  </w:style>
  <w:style w:type="numbering" w:customStyle="1" w:styleId="WW8Num74">
    <w:name w:val="WW8Num74"/>
    <w:basedOn w:val="Bezlisty"/>
    <w:rsid w:val="008134FE"/>
    <w:pPr>
      <w:numPr>
        <w:numId w:val="46"/>
      </w:numPr>
    </w:pPr>
  </w:style>
  <w:style w:type="numbering" w:customStyle="1" w:styleId="WW8Num39">
    <w:name w:val="WW8Num39"/>
    <w:basedOn w:val="Bezlisty"/>
    <w:rsid w:val="008134FE"/>
    <w:pPr>
      <w:numPr>
        <w:numId w:val="4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956</Words>
  <Characters>5740</Characters>
  <Application>Microsoft Office Word</Application>
  <DocSecurity>0</DocSecurity>
  <Lines>47</Lines>
  <Paragraphs>13</Paragraphs>
  <ScaleCrop>false</ScaleCrop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2026-02-04T15:10:00Z</dcterms:created>
  <dcterms:modified xsi:type="dcterms:W3CDTF">2026-02-04T15:10:00Z</dcterms:modified>
</cp:coreProperties>
</file>